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158285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B023C">
        <w:rPr>
          <w:rFonts w:ascii="Garamond" w:hAnsi="Garamond"/>
          <w:sz w:val="24"/>
          <w:szCs w:val="24"/>
        </w:rPr>
        <w:t>2</w:t>
      </w:r>
      <w:r w:rsidR="008C2797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7F1DE4F7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C2797" w:rsidRPr="00C420A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https://zakazky.zcu.cz/contract_display_4737.html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3240E6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A063F">
        <w:rPr>
          <w:rFonts w:ascii="Garamond" w:hAnsi="Garamond" w:cs="Arial"/>
          <w:b/>
          <w:sz w:val="22"/>
          <w:szCs w:val="22"/>
        </w:rPr>
        <w:t>1</w:t>
      </w:r>
      <w:r w:rsidR="008C2797">
        <w:rPr>
          <w:rFonts w:ascii="Garamond" w:hAnsi="Garamond" w:cs="Arial"/>
          <w:b/>
          <w:sz w:val="22"/>
          <w:szCs w:val="22"/>
        </w:rPr>
        <w:t>6</w:t>
      </w:r>
      <w:r w:rsidR="00AA063F">
        <w:rPr>
          <w:rFonts w:ascii="Garamond" w:hAnsi="Garamond" w:cs="Arial"/>
          <w:b/>
          <w:sz w:val="22"/>
          <w:szCs w:val="22"/>
        </w:rPr>
        <w:t>.08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B023C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08367" w14:textId="77777777" w:rsidR="00077F9E" w:rsidRDefault="00077F9E" w:rsidP="00795AAC">
      <w:r>
        <w:separator/>
      </w:r>
    </w:p>
  </w:endnote>
  <w:endnote w:type="continuationSeparator" w:id="0">
    <w:p w14:paraId="399BDCB0" w14:textId="77777777" w:rsidR="00077F9E" w:rsidRDefault="00077F9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05C83" w14:textId="77777777" w:rsidR="00077F9E" w:rsidRDefault="00077F9E" w:rsidP="00795AAC">
      <w:r>
        <w:separator/>
      </w:r>
    </w:p>
  </w:footnote>
  <w:footnote w:type="continuationSeparator" w:id="0">
    <w:p w14:paraId="6D0C5599" w14:textId="77777777" w:rsidR="00077F9E" w:rsidRDefault="00077F9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77F9E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797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063F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3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HGENHPEWHhqqPxdnn7Vbz2NK6/ik7vjtR4Pq+L401ns=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MpOYOyliPeTc/PouMUU58omXZdJWmac7vDoRjJqf9XM=</DigestValue>
    </Reference>
  </SignedInfo>
  <SignatureValue>JsVRzyUpXdFVIZhHZHkudp86MtYlE1AvsiuWccPqJ5vcWhzWgglR+KkaXaTXFxlzVtHmxqvsBBZx
nZlxh0p/8pVwKsaepE4eFvPf5N7l1ldsUaOO7uqS4R95b2r4CC/whLieVMFOOXXpQsgSlGwnp5ne
cr5YECHz2DpVsxUEDHyN8qdasSlVAw1eX4iwjqXqHU0II/4i8DHWSkK5jlM50d1RigUX5daEh1cE
SbdI5fqom1jCL6IncPQ48tXtDpPElaUFput6O89gUIFupPeH9GYZlvNsXNJoNzAh0J3y3NJZH9VF
7oYE7KFeOwC2joKLRue8sqD6+yvQfaaoLjIl5A==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9R3NIbBzIc8lXAXXgnMzfF91/KiD0DV50qiJcb2Tq+I=</DigestValue>
      </Reference>
      <Reference URI="/word/document.xml?ContentType=application/vnd.openxmlformats-officedocument.wordprocessingml.document.main+xml">
        <DigestMethod Algorithm="http://www.w3.org/2001/04/xmlenc#sha256"/>
        <DigestValue>5DzaWzVLwxiTrg6QU8yl3uqDTu3R4oKvqTjVLEuqmBQ=</DigestValue>
      </Reference>
      <Reference URI="/word/endnotes.xml?ContentType=application/vnd.openxmlformats-officedocument.wordprocessingml.endnotes+xml">
        <DigestMethod Algorithm="http://www.w3.org/2001/04/xmlenc#sha256"/>
        <DigestValue>zHCjtTVWSbCF3ardakOC7k+1ez02Bsjw0cUTU6w4qmE=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oDzi4zZ+abhrdAU+J+7KFE5DZvrwRhnEB2D7sR7W+LQ=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OJEtjq4h7qDTdaFO84IpOrMSY6D4mLf/kCxyow088Nk=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2021-08-05T11:40:45Z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2021-08-05T11:40:45Z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6D017-13AC-43DB-ACFB-1DB5F0575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2018-08-08T13:48:00Z</cp:lastPrinted>
  <dcterms:created xsi:type="dcterms:W3CDTF">2021-05-26T09:56:00Z</dcterms:created>
  <dcterms:modified xsi:type="dcterms:W3CDTF">2021-08-05T11:40:00Z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